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A16FA" w14:textId="77777777"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8ECE36B" wp14:editId="22DD3F0A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03809" w14:textId="77777777" w:rsidR="0038681C" w:rsidRPr="001A2CA5" w:rsidRDefault="001A2CA5" w:rsidP="0038681C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</w:t>
      </w:r>
    </w:p>
    <w:p w14:paraId="6DD2621F" w14:textId="77777777" w:rsidR="0038681C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РАБИТИЦКОЕ</w:t>
      </w:r>
      <w:r w:rsidR="0038681C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>Е</w:t>
      </w:r>
      <w:r w:rsidR="0038681C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Е</w:t>
      </w:r>
    </w:p>
    <w:p w14:paraId="3B0B2996" w14:textId="77777777" w:rsidR="001A2CA5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 xml:space="preserve">ВОЛОСОВСКОГО </w:t>
      </w:r>
      <w:r w:rsidR="001A2CA5">
        <w:rPr>
          <w:rFonts w:ascii="Times New Roman" w:hAnsi="Times New Roman"/>
          <w:sz w:val="24"/>
          <w:szCs w:val="24"/>
        </w:rPr>
        <w:t xml:space="preserve">МУНИЦИПАЛЬНОГО </w:t>
      </w:r>
      <w:r w:rsidRPr="001C7CE2">
        <w:rPr>
          <w:rFonts w:ascii="Times New Roman" w:hAnsi="Times New Roman"/>
          <w:sz w:val="24"/>
          <w:szCs w:val="24"/>
        </w:rPr>
        <w:t>РАЙОНА</w:t>
      </w:r>
    </w:p>
    <w:p w14:paraId="36472FBE" w14:textId="77777777"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14:paraId="63FF541A" w14:textId="77777777" w:rsidR="0038681C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554A5F9B" w14:textId="77777777" w:rsidR="001A2CA5" w:rsidRPr="001A2CA5" w:rsidRDefault="001A2CA5" w:rsidP="0038681C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CA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14:paraId="2142A84F" w14:textId="77777777" w:rsidR="001A2CA5" w:rsidRPr="001C7CE2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53FA0DD" w14:textId="77777777" w:rsidR="0038681C" w:rsidRPr="00F116DD" w:rsidRDefault="001A2CA5" w:rsidP="00386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14:paraId="450B00AC" w14:textId="2BC0CDDB" w:rsidR="0038681C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  <w:r w:rsidRPr="0045294E">
        <w:rPr>
          <w:rFonts w:ascii="Times New Roman" w:hAnsi="Times New Roman"/>
          <w:bCs/>
          <w:spacing w:val="38"/>
          <w:sz w:val="24"/>
          <w:szCs w:val="24"/>
        </w:rPr>
        <w:t>(</w:t>
      </w:r>
      <w:r w:rsidR="00EF245A">
        <w:rPr>
          <w:rFonts w:ascii="Times New Roman" w:hAnsi="Times New Roman"/>
          <w:bCs/>
          <w:spacing w:val="38"/>
          <w:sz w:val="24"/>
          <w:szCs w:val="24"/>
        </w:rPr>
        <w:t>Восьмое</w:t>
      </w:r>
      <w:r>
        <w:rPr>
          <w:rFonts w:ascii="Times New Roman" w:hAnsi="Times New Roman"/>
          <w:bCs/>
          <w:spacing w:val="38"/>
          <w:sz w:val="24"/>
          <w:szCs w:val="24"/>
        </w:rPr>
        <w:t xml:space="preserve"> заседание первого созыва</w:t>
      </w:r>
      <w:r w:rsidRPr="0045294E">
        <w:rPr>
          <w:rFonts w:ascii="Times New Roman" w:hAnsi="Times New Roman"/>
          <w:bCs/>
          <w:spacing w:val="38"/>
          <w:sz w:val="24"/>
          <w:szCs w:val="24"/>
        </w:rPr>
        <w:t>)</w:t>
      </w:r>
    </w:p>
    <w:p w14:paraId="52259DC6" w14:textId="77777777" w:rsidR="0045294E" w:rsidRPr="0045294E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</w:p>
    <w:p w14:paraId="0822A63A" w14:textId="3FD83770" w:rsidR="0038681C" w:rsidRPr="001C7CE2" w:rsidRDefault="0045294E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>
        <w:rPr>
          <w:rFonts w:ascii="Times New Roman" w:hAnsi="Times New Roman"/>
          <w:spacing w:val="38"/>
          <w:sz w:val="24"/>
          <w:szCs w:val="24"/>
        </w:rPr>
        <w:t>о</w:t>
      </w:r>
      <w:r w:rsidR="0038681C">
        <w:rPr>
          <w:rFonts w:ascii="Times New Roman" w:hAnsi="Times New Roman"/>
          <w:spacing w:val="38"/>
          <w:sz w:val="24"/>
          <w:szCs w:val="24"/>
        </w:rPr>
        <w:t>т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EF245A">
        <w:rPr>
          <w:rFonts w:ascii="Times New Roman" w:hAnsi="Times New Roman"/>
          <w:spacing w:val="38"/>
          <w:sz w:val="24"/>
          <w:szCs w:val="24"/>
        </w:rPr>
        <w:t>2</w:t>
      </w:r>
      <w:r w:rsidR="00AE32C1">
        <w:rPr>
          <w:rFonts w:ascii="Times New Roman" w:hAnsi="Times New Roman"/>
          <w:spacing w:val="38"/>
          <w:sz w:val="24"/>
          <w:szCs w:val="24"/>
        </w:rPr>
        <w:t>8</w:t>
      </w:r>
      <w:r>
        <w:rPr>
          <w:rFonts w:ascii="Times New Roman" w:hAnsi="Times New Roman"/>
          <w:spacing w:val="38"/>
          <w:sz w:val="24"/>
          <w:szCs w:val="24"/>
        </w:rPr>
        <w:t>.</w:t>
      </w:r>
      <w:r w:rsidR="00EF245A">
        <w:rPr>
          <w:rFonts w:ascii="Times New Roman" w:hAnsi="Times New Roman"/>
          <w:spacing w:val="38"/>
          <w:sz w:val="24"/>
          <w:szCs w:val="24"/>
        </w:rPr>
        <w:t>0</w:t>
      </w:r>
      <w:r w:rsidR="008B6E2C">
        <w:rPr>
          <w:rFonts w:ascii="Times New Roman" w:hAnsi="Times New Roman"/>
          <w:spacing w:val="38"/>
          <w:sz w:val="24"/>
          <w:szCs w:val="24"/>
        </w:rPr>
        <w:t>2</w:t>
      </w:r>
      <w:r>
        <w:rPr>
          <w:rFonts w:ascii="Times New Roman" w:hAnsi="Times New Roman"/>
          <w:spacing w:val="38"/>
          <w:sz w:val="24"/>
          <w:szCs w:val="24"/>
        </w:rPr>
        <w:t>.</w:t>
      </w:r>
      <w:r w:rsidR="0038681C">
        <w:rPr>
          <w:rFonts w:ascii="Times New Roman" w:hAnsi="Times New Roman"/>
          <w:spacing w:val="38"/>
          <w:sz w:val="24"/>
          <w:szCs w:val="24"/>
        </w:rPr>
        <w:t>20</w:t>
      </w:r>
      <w:r w:rsidR="00EF245A">
        <w:rPr>
          <w:rFonts w:ascii="Times New Roman" w:hAnsi="Times New Roman"/>
          <w:spacing w:val="38"/>
          <w:sz w:val="24"/>
          <w:szCs w:val="24"/>
        </w:rPr>
        <w:t>20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38681C">
        <w:rPr>
          <w:rFonts w:ascii="Times New Roman" w:hAnsi="Times New Roman"/>
          <w:spacing w:val="38"/>
          <w:sz w:val="24"/>
          <w:szCs w:val="24"/>
        </w:rPr>
        <w:t>года</w:t>
      </w:r>
      <w:r w:rsidR="0038681C" w:rsidRPr="001C7CE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38681C" w:rsidRPr="001C7CE2">
        <w:rPr>
          <w:rFonts w:ascii="Times New Roman" w:hAnsi="Times New Roman"/>
          <w:spacing w:val="38"/>
          <w:sz w:val="24"/>
          <w:szCs w:val="24"/>
        </w:rPr>
        <w:sym w:font="Times New Roman" w:char="2116"/>
      </w:r>
      <w:r w:rsidR="00DF5DC4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EF245A">
        <w:rPr>
          <w:rFonts w:ascii="Times New Roman" w:hAnsi="Times New Roman"/>
          <w:spacing w:val="38"/>
          <w:sz w:val="24"/>
          <w:szCs w:val="24"/>
        </w:rPr>
        <w:t>3</w:t>
      </w:r>
      <w:r w:rsidR="002C62E6">
        <w:rPr>
          <w:rFonts w:ascii="Times New Roman" w:hAnsi="Times New Roman"/>
          <w:spacing w:val="38"/>
          <w:sz w:val="24"/>
          <w:szCs w:val="24"/>
        </w:rPr>
        <w:t>5</w:t>
      </w:r>
    </w:p>
    <w:p w14:paraId="344FA4C3" w14:textId="77777777" w:rsidR="0038681C" w:rsidRPr="001C7CE2" w:rsidRDefault="0038681C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 w:rsidRPr="001C7CE2">
        <w:rPr>
          <w:rFonts w:ascii="Times New Roman" w:hAnsi="Times New Roman"/>
          <w:spacing w:val="38"/>
          <w:sz w:val="24"/>
          <w:szCs w:val="24"/>
          <w:vertAlign w:val="superscript"/>
        </w:rPr>
        <w:t xml:space="preserve">                           </w:t>
      </w:r>
    </w:p>
    <w:p w14:paraId="6E708E53" w14:textId="54A22933" w:rsidR="008E2FF1" w:rsidRDefault="002C62E6" w:rsidP="008A503B">
      <w:pPr>
        <w:pStyle w:val="a4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C62E6">
        <w:rPr>
          <w:rFonts w:ascii="Times New Roman" w:hAnsi="Times New Roman"/>
          <w:sz w:val="24"/>
          <w:szCs w:val="24"/>
        </w:rPr>
        <w:t xml:space="preserve">Об отчете главы администрации </w:t>
      </w:r>
      <w:r w:rsidR="005947A5">
        <w:rPr>
          <w:rFonts w:ascii="Times New Roman" w:hAnsi="Times New Roman"/>
          <w:sz w:val="24"/>
          <w:szCs w:val="24"/>
        </w:rPr>
        <w:t>Рабитиц</w:t>
      </w:r>
      <w:r w:rsidRPr="002C62E6">
        <w:rPr>
          <w:rFonts w:ascii="Times New Roman" w:hAnsi="Times New Roman"/>
          <w:sz w:val="24"/>
          <w:szCs w:val="24"/>
        </w:rPr>
        <w:t xml:space="preserve">кого сельского поселения Волосовского муниципального района Ленинградской области об итогах социально-экономического развития муниципального образования </w:t>
      </w:r>
      <w:r w:rsidR="005947A5">
        <w:rPr>
          <w:rFonts w:ascii="Times New Roman" w:hAnsi="Times New Roman"/>
          <w:sz w:val="24"/>
          <w:szCs w:val="24"/>
        </w:rPr>
        <w:t>Рабитиц</w:t>
      </w:r>
      <w:r w:rsidRPr="002C62E6">
        <w:rPr>
          <w:rFonts w:ascii="Times New Roman" w:hAnsi="Times New Roman"/>
          <w:sz w:val="24"/>
          <w:szCs w:val="24"/>
        </w:rPr>
        <w:t>кое сельское поселение за 201</w:t>
      </w:r>
      <w:r>
        <w:rPr>
          <w:rFonts w:ascii="Times New Roman" w:hAnsi="Times New Roman"/>
          <w:sz w:val="24"/>
          <w:szCs w:val="24"/>
        </w:rPr>
        <w:t>9</w:t>
      </w:r>
      <w:r w:rsidRPr="002C62E6">
        <w:rPr>
          <w:rFonts w:ascii="Times New Roman" w:hAnsi="Times New Roman"/>
          <w:sz w:val="24"/>
          <w:szCs w:val="24"/>
        </w:rPr>
        <w:t xml:space="preserve"> год и задачах на 20</w:t>
      </w:r>
      <w:r>
        <w:rPr>
          <w:rFonts w:ascii="Times New Roman" w:hAnsi="Times New Roman"/>
          <w:sz w:val="24"/>
          <w:szCs w:val="24"/>
        </w:rPr>
        <w:t>20</w:t>
      </w:r>
      <w:r w:rsidRPr="002C62E6">
        <w:rPr>
          <w:rFonts w:ascii="Times New Roman" w:hAnsi="Times New Roman"/>
          <w:sz w:val="24"/>
          <w:szCs w:val="24"/>
        </w:rPr>
        <w:t xml:space="preserve"> год</w:t>
      </w:r>
    </w:p>
    <w:p w14:paraId="41FF8E8D" w14:textId="040A1F50" w:rsidR="002C62E6" w:rsidRPr="005947A5" w:rsidRDefault="002C62E6" w:rsidP="002C62E6">
      <w:pPr>
        <w:pStyle w:val="a6"/>
        <w:jc w:val="both"/>
        <w:rPr>
          <w:rFonts w:cstheme="minorBidi"/>
          <w:b w:val="0"/>
          <w:sz w:val="24"/>
          <w:szCs w:val="24"/>
        </w:rPr>
      </w:pPr>
      <w:r w:rsidRPr="005947A5">
        <w:rPr>
          <w:rFonts w:cstheme="minorBidi"/>
          <w:b w:val="0"/>
          <w:sz w:val="24"/>
          <w:szCs w:val="24"/>
        </w:rPr>
        <w:t xml:space="preserve"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Устава муниципального образования </w:t>
      </w:r>
      <w:r w:rsidR="005947A5">
        <w:rPr>
          <w:rFonts w:cstheme="minorBidi"/>
          <w:b w:val="0"/>
          <w:sz w:val="24"/>
          <w:szCs w:val="24"/>
        </w:rPr>
        <w:t>Р</w:t>
      </w:r>
      <w:bookmarkStart w:id="0" w:name="_GoBack"/>
      <w:bookmarkEnd w:id="0"/>
      <w:r w:rsidR="005947A5">
        <w:rPr>
          <w:rFonts w:cstheme="minorBidi"/>
          <w:b w:val="0"/>
          <w:sz w:val="24"/>
          <w:szCs w:val="24"/>
        </w:rPr>
        <w:t>абитицкое</w:t>
      </w:r>
      <w:r w:rsidRPr="005947A5">
        <w:rPr>
          <w:rFonts w:cstheme="minorBidi"/>
          <w:b w:val="0"/>
          <w:sz w:val="24"/>
          <w:szCs w:val="24"/>
        </w:rPr>
        <w:t xml:space="preserve"> сельское поселение Волосовского муниципального района Ленинградской области, заслушав и обсудив отчет главы администрации МО </w:t>
      </w:r>
      <w:r w:rsidR="005947A5">
        <w:rPr>
          <w:rFonts w:cstheme="minorBidi"/>
          <w:b w:val="0"/>
          <w:sz w:val="24"/>
          <w:szCs w:val="24"/>
        </w:rPr>
        <w:t>Рабитиц</w:t>
      </w:r>
      <w:r w:rsidRPr="005947A5">
        <w:rPr>
          <w:rFonts w:cstheme="minorBidi"/>
          <w:b w:val="0"/>
          <w:sz w:val="24"/>
          <w:szCs w:val="24"/>
        </w:rPr>
        <w:t xml:space="preserve">кое сельское поселение об итогах социально-экономического развития муниципального образования </w:t>
      </w:r>
      <w:r w:rsidR="005947A5">
        <w:rPr>
          <w:rFonts w:cstheme="minorBidi"/>
          <w:b w:val="0"/>
          <w:sz w:val="24"/>
          <w:szCs w:val="24"/>
        </w:rPr>
        <w:t>Рабитиц</w:t>
      </w:r>
      <w:r w:rsidRPr="005947A5">
        <w:rPr>
          <w:rFonts w:cstheme="minorBidi"/>
          <w:b w:val="0"/>
          <w:sz w:val="24"/>
          <w:szCs w:val="24"/>
        </w:rPr>
        <w:t>кое сельское поселение за 201</w:t>
      </w:r>
      <w:r w:rsidR="005947A5">
        <w:rPr>
          <w:rFonts w:cstheme="minorBidi"/>
          <w:b w:val="0"/>
          <w:sz w:val="24"/>
          <w:szCs w:val="24"/>
        </w:rPr>
        <w:t>9</w:t>
      </w:r>
      <w:r w:rsidRPr="005947A5">
        <w:rPr>
          <w:rFonts w:cstheme="minorBidi"/>
          <w:b w:val="0"/>
          <w:sz w:val="24"/>
          <w:szCs w:val="24"/>
        </w:rPr>
        <w:t xml:space="preserve"> год и задачах на 20</w:t>
      </w:r>
      <w:r w:rsidR="005947A5">
        <w:rPr>
          <w:rFonts w:cstheme="minorBidi"/>
          <w:b w:val="0"/>
          <w:sz w:val="24"/>
          <w:szCs w:val="24"/>
        </w:rPr>
        <w:t>20</w:t>
      </w:r>
      <w:r w:rsidRPr="005947A5">
        <w:rPr>
          <w:rFonts w:cstheme="minorBidi"/>
          <w:b w:val="0"/>
          <w:sz w:val="24"/>
          <w:szCs w:val="24"/>
        </w:rPr>
        <w:t xml:space="preserve"> год, совет депутатов </w:t>
      </w:r>
      <w:r w:rsidR="005947A5">
        <w:rPr>
          <w:rFonts w:cstheme="minorBidi"/>
          <w:b w:val="0"/>
          <w:sz w:val="24"/>
          <w:szCs w:val="24"/>
        </w:rPr>
        <w:t>Рабитиц</w:t>
      </w:r>
      <w:r w:rsidRPr="005947A5">
        <w:rPr>
          <w:rFonts w:cstheme="minorBidi"/>
          <w:b w:val="0"/>
          <w:sz w:val="24"/>
          <w:szCs w:val="24"/>
        </w:rPr>
        <w:t xml:space="preserve">кого сельского поселения </w:t>
      </w:r>
    </w:p>
    <w:p w14:paraId="040C8C1F" w14:textId="77777777" w:rsidR="002C62E6" w:rsidRPr="005947A5" w:rsidRDefault="002C62E6" w:rsidP="002C62E6">
      <w:pPr>
        <w:pStyle w:val="a6"/>
        <w:ind w:left="720"/>
        <w:jc w:val="both"/>
        <w:rPr>
          <w:rFonts w:cstheme="minorBidi"/>
          <w:b w:val="0"/>
          <w:sz w:val="24"/>
          <w:szCs w:val="24"/>
        </w:rPr>
      </w:pPr>
    </w:p>
    <w:p w14:paraId="6793F5A7" w14:textId="27AE0731" w:rsidR="002C62E6" w:rsidRPr="005947A5" w:rsidRDefault="002C62E6" w:rsidP="002C62E6">
      <w:pPr>
        <w:pStyle w:val="a6"/>
        <w:jc w:val="both"/>
        <w:rPr>
          <w:rFonts w:cstheme="minorBidi"/>
          <w:b w:val="0"/>
          <w:sz w:val="24"/>
          <w:szCs w:val="24"/>
        </w:rPr>
      </w:pPr>
      <w:r w:rsidRPr="005947A5">
        <w:rPr>
          <w:rFonts w:cstheme="minorBidi"/>
          <w:b w:val="0"/>
          <w:sz w:val="24"/>
          <w:szCs w:val="24"/>
        </w:rPr>
        <w:t>РЕШИЛ:</w:t>
      </w:r>
    </w:p>
    <w:p w14:paraId="3243E39B" w14:textId="67CA05BA" w:rsidR="002C62E6" w:rsidRPr="005947A5" w:rsidRDefault="002C62E6" w:rsidP="002C62E6">
      <w:pPr>
        <w:pStyle w:val="a6"/>
        <w:numPr>
          <w:ilvl w:val="0"/>
          <w:numId w:val="2"/>
        </w:numPr>
        <w:ind w:left="426"/>
        <w:jc w:val="both"/>
        <w:rPr>
          <w:rFonts w:cstheme="minorBidi"/>
          <w:b w:val="0"/>
          <w:sz w:val="24"/>
          <w:szCs w:val="24"/>
        </w:rPr>
      </w:pPr>
      <w:r w:rsidRPr="005947A5">
        <w:rPr>
          <w:rFonts w:cstheme="minorBidi"/>
          <w:b w:val="0"/>
          <w:sz w:val="24"/>
          <w:szCs w:val="24"/>
        </w:rPr>
        <w:t xml:space="preserve">Отчет главы администрации муниципального образования </w:t>
      </w:r>
      <w:r w:rsidR="005947A5">
        <w:rPr>
          <w:rFonts w:cstheme="minorBidi"/>
          <w:b w:val="0"/>
          <w:sz w:val="24"/>
          <w:szCs w:val="24"/>
        </w:rPr>
        <w:t>Рабитиц</w:t>
      </w:r>
      <w:r w:rsidRPr="005947A5">
        <w:rPr>
          <w:rFonts w:cstheme="minorBidi"/>
          <w:b w:val="0"/>
          <w:sz w:val="24"/>
          <w:szCs w:val="24"/>
        </w:rPr>
        <w:t xml:space="preserve">кое сельское поселение об итогах социально-экономического развития муниципального образования </w:t>
      </w:r>
      <w:r w:rsidR="005947A5">
        <w:rPr>
          <w:rFonts w:cstheme="minorBidi"/>
          <w:b w:val="0"/>
          <w:sz w:val="24"/>
          <w:szCs w:val="24"/>
        </w:rPr>
        <w:t>Рабитиц</w:t>
      </w:r>
      <w:r w:rsidRPr="005947A5">
        <w:rPr>
          <w:rFonts w:cstheme="minorBidi"/>
          <w:b w:val="0"/>
          <w:sz w:val="24"/>
          <w:szCs w:val="24"/>
        </w:rPr>
        <w:t>кое сельское поселение за 20</w:t>
      </w:r>
      <w:r w:rsidR="005947A5">
        <w:rPr>
          <w:rFonts w:cstheme="minorBidi"/>
          <w:b w:val="0"/>
          <w:sz w:val="24"/>
          <w:szCs w:val="24"/>
        </w:rPr>
        <w:t>19</w:t>
      </w:r>
      <w:r w:rsidRPr="005947A5">
        <w:rPr>
          <w:rFonts w:cstheme="minorBidi"/>
          <w:b w:val="0"/>
          <w:sz w:val="24"/>
          <w:szCs w:val="24"/>
        </w:rPr>
        <w:t xml:space="preserve"> год и задачах на 20</w:t>
      </w:r>
      <w:r w:rsidR="005947A5">
        <w:rPr>
          <w:rFonts w:cstheme="minorBidi"/>
          <w:b w:val="0"/>
          <w:sz w:val="24"/>
          <w:szCs w:val="24"/>
        </w:rPr>
        <w:t>20</w:t>
      </w:r>
      <w:r w:rsidRPr="005947A5">
        <w:rPr>
          <w:rFonts w:cstheme="minorBidi"/>
          <w:b w:val="0"/>
          <w:sz w:val="24"/>
          <w:szCs w:val="24"/>
        </w:rPr>
        <w:t xml:space="preserve"> год принять к сведению (Приложение).</w:t>
      </w:r>
    </w:p>
    <w:p w14:paraId="717F8646" w14:textId="653372B7" w:rsidR="002C62E6" w:rsidRPr="005947A5" w:rsidRDefault="002C62E6" w:rsidP="002C62E6">
      <w:pPr>
        <w:pStyle w:val="a6"/>
        <w:numPr>
          <w:ilvl w:val="0"/>
          <w:numId w:val="2"/>
        </w:numPr>
        <w:ind w:left="426"/>
        <w:jc w:val="both"/>
        <w:rPr>
          <w:rFonts w:cstheme="minorBidi"/>
          <w:b w:val="0"/>
          <w:sz w:val="24"/>
          <w:szCs w:val="24"/>
        </w:rPr>
      </w:pPr>
      <w:r w:rsidRPr="005947A5">
        <w:rPr>
          <w:rFonts w:cstheme="minorBidi"/>
          <w:b w:val="0"/>
          <w:sz w:val="24"/>
          <w:szCs w:val="24"/>
        </w:rPr>
        <w:t xml:space="preserve">Признать по результатам отчета деятельность главы администрации муниципального образования </w:t>
      </w:r>
      <w:r w:rsidR="005947A5">
        <w:rPr>
          <w:rFonts w:cstheme="minorBidi"/>
          <w:b w:val="0"/>
          <w:sz w:val="24"/>
          <w:szCs w:val="24"/>
        </w:rPr>
        <w:t>Рабитиц</w:t>
      </w:r>
      <w:r w:rsidRPr="005947A5">
        <w:rPr>
          <w:rFonts w:cstheme="minorBidi"/>
          <w:b w:val="0"/>
          <w:sz w:val="24"/>
          <w:szCs w:val="24"/>
        </w:rPr>
        <w:t>кое сельское поселение за 201</w:t>
      </w:r>
      <w:r w:rsidR="005947A5">
        <w:rPr>
          <w:rFonts w:cstheme="minorBidi"/>
          <w:b w:val="0"/>
          <w:sz w:val="24"/>
          <w:szCs w:val="24"/>
        </w:rPr>
        <w:t>9</w:t>
      </w:r>
      <w:r w:rsidRPr="005947A5">
        <w:rPr>
          <w:rFonts w:cstheme="minorBidi"/>
          <w:b w:val="0"/>
          <w:sz w:val="24"/>
          <w:szCs w:val="24"/>
        </w:rPr>
        <w:t xml:space="preserve"> год удовлетворительной.</w:t>
      </w:r>
    </w:p>
    <w:p w14:paraId="444F2AE2" w14:textId="356DA2F9" w:rsidR="002C62E6" w:rsidRPr="005947A5" w:rsidRDefault="002C62E6" w:rsidP="002C62E6">
      <w:pPr>
        <w:pStyle w:val="a6"/>
        <w:numPr>
          <w:ilvl w:val="0"/>
          <w:numId w:val="2"/>
        </w:numPr>
        <w:ind w:left="426"/>
        <w:jc w:val="both"/>
        <w:rPr>
          <w:rFonts w:cstheme="minorBidi"/>
          <w:b w:val="0"/>
          <w:sz w:val="24"/>
          <w:szCs w:val="24"/>
        </w:rPr>
      </w:pPr>
      <w:r w:rsidRPr="005947A5">
        <w:rPr>
          <w:rFonts w:cstheme="minorBidi"/>
          <w:b w:val="0"/>
          <w:sz w:val="24"/>
          <w:szCs w:val="24"/>
        </w:rPr>
        <w:t xml:space="preserve">Рекомендовать администрации </w:t>
      </w:r>
      <w:r w:rsidR="005947A5">
        <w:rPr>
          <w:rFonts w:cstheme="minorBidi"/>
          <w:b w:val="0"/>
          <w:sz w:val="24"/>
          <w:szCs w:val="24"/>
        </w:rPr>
        <w:t>Рабитиц</w:t>
      </w:r>
      <w:r w:rsidRPr="005947A5">
        <w:rPr>
          <w:rFonts w:cstheme="minorBidi"/>
          <w:b w:val="0"/>
          <w:sz w:val="24"/>
          <w:szCs w:val="24"/>
        </w:rPr>
        <w:t>кого сельского поселения:</w:t>
      </w:r>
    </w:p>
    <w:p w14:paraId="2C2CF8E5" w14:textId="13DCD773" w:rsidR="002C62E6" w:rsidRPr="005947A5" w:rsidRDefault="002C62E6" w:rsidP="002C62E6">
      <w:pPr>
        <w:pStyle w:val="a6"/>
        <w:ind w:left="426"/>
        <w:jc w:val="both"/>
        <w:rPr>
          <w:rFonts w:cstheme="minorBidi"/>
          <w:b w:val="0"/>
          <w:sz w:val="24"/>
          <w:szCs w:val="24"/>
        </w:rPr>
      </w:pPr>
      <w:r w:rsidRPr="005947A5">
        <w:rPr>
          <w:rFonts w:cstheme="minorBidi"/>
          <w:b w:val="0"/>
          <w:sz w:val="24"/>
          <w:szCs w:val="24"/>
        </w:rPr>
        <w:t xml:space="preserve">- обеспечить выполнение основных показателей Прогноза социально-экономического развития </w:t>
      </w:r>
      <w:r w:rsidR="005947A5">
        <w:rPr>
          <w:rFonts w:cstheme="minorBidi"/>
          <w:b w:val="0"/>
          <w:sz w:val="24"/>
          <w:szCs w:val="24"/>
        </w:rPr>
        <w:t>Рабитиц</w:t>
      </w:r>
      <w:r w:rsidRPr="005947A5">
        <w:rPr>
          <w:rFonts w:cstheme="minorBidi"/>
          <w:b w:val="0"/>
          <w:sz w:val="24"/>
          <w:szCs w:val="24"/>
        </w:rPr>
        <w:t>кого сельского поселения за 20</w:t>
      </w:r>
      <w:r w:rsidR="005947A5">
        <w:rPr>
          <w:rFonts w:cstheme="minorBidi"/>
          <w:b w:val="0"/>
          <w:sz w:val="24"/>
          <w:szCs w:val="24"/>
        </w:rPr>
        <w:t>19</w:t>
      </w:r>
      <w:r w:rsidRPr="005947A5">
        <w:rPr>
          <w:rFonts w:cstheme="minorBidi"/>
          <w:b w:val="0"/>
          <w:sz w:val="24"/>
          <w:szCs w:val="24"/>
        </w:rPr>
        <w:t xml:space="preserve"> год;</w:t>
      </w:r>
    </w:p>
    <w:p w14:paraId="54552608" w14:textId="77777777" w:rsidR="002C62E6" w:rsidRPr="005947A5" w:rsidRDefault="002C62E6" w:rsidP="002C62E6">
      <w:pPr>
        <w:pStyle w:val="a6"/>
        <w:ind w:left="426"/>
        <w:jc w:val="both"/>
        <w:rPr>
          <w:rFonts w:cstheme="minorBidi"/>
          <w:b w:val="0"/>
          <w:sz w:val="24"/>
          <w:szCs w:val="24"/>
        </w:rPr>
      </w:pPr>
      <w:r w:rsidRPr="005947A5">
        <w:rPr>
          <w:rFonts w:cstheme="minorBidi"/>
          <w:b w:val="0"/>
          <w:sz w:val="24"/>
          <w:szCs w:val="24"/>
        </w:rPr>
        <w:t>- осуществлять строгий финансовый контроль за целевым и эффективным использованием бюджетных средств;</w:t>
      </w:r>
    </w:p>
    <w:p w14:paraId="61A0EDA0" w14:textId="4C744243" w:rsidR="002C62E6" w:rsidRPr="005947A5" w:rsidRDefault="002C62E6" w:rsidP="002C62E6">
      <w:pPr>
        <w:pStyle w:val="a6"/>
        <w:numPr>
          <w:ilvl w:val="0"/>
          <w:numId w:val="2"/>
        </w:numPr>
        <w:ind w:left="426"/>
        <w:jc w:val="both"/>
        <w:rPr>
          <w:rFonts w:cstheme="minorBidi"/>
          <w:b w:val="0"/>
          <w:sz w:val="24"/>
          <w:szCs w:val="24"/>
        </w:rPr>
      </w:pPr>
      <w:r w:rsidRPr="005947A5">
        <w:rPr>
          <w:rFonts w:cstheme="minorBidi"/>
          <w:b w:val="0"/>
          <w:sz w:val="24"/>
          <w:szCs w:val="24"/>
        </w:rPr>
        <w:t>Опубликовать настоящее решение в информационном издании «Рабитицкий курьер» и на официальном сайте МО Рабитицкое сельское поселение в сети Интернет.</w:t>
      </w:r>
    </w:p>
    <w:p w14:paraId="1E3443AB" w14:textId="2E11FBF7" w:rsidR="00E350C8" w:rsidRPr="005947A5" w:rsidRDefault="002C62E6" w:rsidP="002C62E6">
      <w:pPr>
        <w:pStyle w:val="a6"/>
        <w:numPr>
          <w:ilvl w:val="0"/>
          <w:numId w:val="2"/>
        </w:numPr>
        <w:ind w:left="426"/>
        <w:jc w:val="both"/>
        <w:rPr>
          <w:b w:val="0"/>
          <w:sz w:val="24"/>
          <w:szCs w:val="24"/>
        </w:rPr>
      </w:pPr>
      <w:r w:rsidRPr="005947A5">
        <w:rPr>
          <w:rFonts w:cstheme="minorBidi"/>
          <w:b w:val="0"/>
          <w:sz w:val="24"/>
          <w:szCs w:val="24"/>
        </w:rPr>
        <w:t>Настоящее решение вступает в силу после его официального опубликования.</w:t>
      </w:r>
    </w:p>
    <w:p w14:paraId="690A6E26" w14:textId="77777777" w:rsidR="008A503B" w:rsidRPr="005947A5" w:rsidRDefault="008A503B" w:rsidP="002C62E6">
      <w:pPr>
        <w:pStyle w:val="a3"/>
        <w:ind w:left="426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14:paraId="50308624" w14:textId="77777777" w:rsidR="008A503B" w:rsidRPr="005947A5" w:rsidRDefault="008A503B" w:rsidP="002C62E6">
      <w:pPr>
        <w:pStyle w:val="a3"/>
        <w:ind w:left="426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14:paraId="7096E0DA" w14:textId="77777777" w:rsidR="008A503B" w:rsidRPr="005947A5" w:rsidRDefault="008A503B" w:rsidP="002C62E6">
      <w:pPr>
        <w:pStyle w:val="a3"/>
        <w:ind w:left="426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14:paraId="673CF9DD" w14:textId="77777777" w:rsidR="0038681C" w:rsidRPr="005947A5" w:rsidRDefault="00220BCA" w:rsidP="002C62E6">
      <w:pPr>
        <w:pStyle w:val="a3"/>
        <w:ind w:left="426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5947A5">
        <w:rPr>
          <w:rFonts w:ascii="Times New Roman" w:eastAsia="Times New Roman" w:hAnsi="Times New Roman" w:cstheme="minorBidi"/>
          <w:sz w:val="24"/>
          <w:szCs w:val="24"/>
          <w:lang w:eastAsia="ru-RU"/>
        </w:rPr>
        <w:t>Глава муниципального образования</w:t>
      </w:r>
    </w:p>
    <w:p w14:paraId="294A7811" w14:textId="52D32B2E" w:rsidR="00733CC4" w:rsidRPr="005947A5" w:rsidRDefault="0032231E" w:rsidP="002C62E6">
      <w:pPr>
        <w:pStyle w:val="a3"/>
        <w:tabs>
          <w:tab w:val="left" w:pos="6510"/>
        </w:tabs>
        <w:ind w:left="426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5947A5">
        <w:rPr>
          <w:rFonts w:ascii="Times New Roman" w:eastAsia="Times New Roman" w:hAnsi="Times New Roman" w:cstheme="minorBidi"/>
          <w:sz w:val="24"/>
          <w:szCs w:val="24"/>
          <w:lang w:eastAsia="ru-RU"/>
        </w:rPr>
        <w:t>Рабитицко</w:t>
      </w:r>
      <w:r w:rsidR="008A503B" w:rsidRPr="005947A5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Pr="005947A5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</w:t>
      </w:r>
      <w:r w:rsidR="0038681C" w:rsidRPr="005947A5">
        <w:rPr>
          <w:rFonts w:ascii="Times New Roman" w:eastAsia="Times New Roman" w:hAnsi="Times New Roman" w:cstheme="minorBidi"/>
          <w:sz w:val="24"/>
          <w:szCs w:val="24"/>
          <w:lang w:eastAsia="ru-RU"/>
        </w:rPr>
        <w:t>сельско</w:t>
      </w:r>
      <w:r w:rsidR="008A503B" w:rsidRPr="005947A5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="0038681C" w:rsidRPr="005947A5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поселени</w:t>
      </w:r>
      <w:r w:rsidR="008A503B" w:rsidRPr="005947A5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="008A503B" w:rsidRPr="005947A5">
        <w:rPr>
          <w:rFonts w:ascii="Times New Roman" w:eastAsia="Times New Roman" w:hAnsi="Times New Roman" w:cstheme="minorBidi"/>
          <w:sz w:val="24"/>
          <w:szCs w:val="24"/>
          <w:lang w:eastAsia="ru-RU"/>
        </w:rPr>
        <w:tab/>
      </w:r>
      <w:r w:rsidR="00103A50" w:rsidRPr="005947A5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    </w:t>
      </w:r>
      <w:r w:rsidR="00220BCA" w:rsidRPr="005947A5">
        <w:rPr>
          <w:rFonts w:ascii="Times New Roman" w:eastAsia="Times New Roman" w:hAnsi="Times New Roman" w:cstheme="minorBidi"/>
          <w:sz w:val="24"/>
          <w:szCs w:val="24"/>
          <w:lang w:eastAsia="ru-RU"/>
        </w:rPr>
        <w:t>Масленицына Н.Н.</w:t>
      </w:r>
    </w:p>
    <w:p w14:paraId="0A2C6472" w14:textId="64162FFF" w:rsidR="00871D55" w:rsidRDefault="00871D55" w:rsidP="00103A50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14:paraId="423C2786" w14:textId="18C50A03" w:rsidR="00871D55" w:rsidRDefault="00871D55" w:rsidP="00103A50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sectPr w:rsidR="00871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FF686" w14:textId="77777777" w:rsidR="009C5B34" w:rsidRDefault="009C5B34" w:rsidP="00EB06AD">
      <w:pPr>
        <w:spacing w:after="0" w:line="240" w:lineRule="auto"/>
      </w:pPr>
      <w:r>
        <w:separator/>
      </w:r>
    </w:p>
  </w:endnote>
  <w:endnote w:type="continuationSeparator" w:id="0">
    <w:p w14:paraId="42E55BE0" w14:textId="77777777" w:rsidR="009C5B34" w:rsidRDefault="009C5B34" w:rsidP="00EB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80"/>
    <w:family w:val="auto"/>
    <w:pitch w:val="variable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MS Gothic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161E4" w14:textId="77777777" w:rsidR="009C5B34" w:rsidRDefault="009C5B34" w:rsidP="00EB06AD">
      <w:pPr>
        <w:spacing w:after="0" w:line="240" w:lineRule="auto"/>
      </w:pPr>
      <w:r>
        <w:separator/>
      </w:r>
    </w:p>
  </w:footnote>
  <w:footnote w:type="continuationSeparator" w:id="0">
    <w:p w14:paraId="1E61A3E4" w14:textId="77777777" w:rsidR="009C5B34" w:rsidRDefault="009C5B34" w:rsidP="00EB0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2D655EE"/>
    <w:multiLevelType w:val="multilevel"/>
    <w:tmpl w:val="873A426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20E22440"/>
    <w:multiLevelType w:val="hybridMultilevel"/>
    <w:tmpl w:val="213A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480" w:hanging="180"/>
      </w:pPr>
    </w:lvl>
  </w:abstractNum>
  <w:abstractNum w:abstractNumId="5" w15:restartNumberingAfterBreak="0">
    <w:nsid w:val="45033A78"/>
    <w:multiLevelType w:val="multilevel"/>
    <w:tmpl w:val="9B56B5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118103A"/>
    <w:multiLevelType w:val="multilevel"/>
    <w:tmpl w:val="6776AE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</w:abstractNum>
  <w:abstractNum w:abstractNumId="7" w15:restartNumberingAfterBreak="0">
    <w:nsid w:val="6B3A6E64"/>
    <w:multiLevelType w:val="hybridMultilevel"/>
    <w:tmpl w:val="7A0A3FEE"/>
    <w:lvl w:ilvl="0" w:tplc="47E80A38">
      <w:start w:val="1"/>
      <w:numFmt w:val="decimal"/>
      <w:lvlText w:val="%1."/>
      <w:lvlJc w:val="left"/>
      <w:pPr>
        <w:ind w:left="1976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B46EC3"/>
    <w:multiLevelType w:val="hybridMultilevel"/>
    <w:tmpl w:val="1C763F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9F131C"/>
    <w:multiLevelType w:val="hybridMultilevel"/>
    <w:tmpl w:val="6EE2575E"/>
    <w:lvl w:ilvl="0" w:tplc="8A845BD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78757BA1"/>
    <w:multiLevelType w:val="hybridMultilevel"/>
    <w:tmpl w:val="4B6E2752"/>
    <w:lvl w:ilvl="0" w:tplc="1B968D6E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0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2"/>
  </w:num>
  <w:num w:numId="10">
    <w:abstractNumId w:val="7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81C"/>
    <w:rsid w:val="00103A50"/>
    <w:rsid w:val="00130DC3"/>
    <w:rsid w:val="00133CEE"/>
    <w:rsid w:val="00144D1E"/>
    <w:rsid w:val="001635C1"/>
    <w:rsid w:val="00186D8E"/>
    <w:rsid w:val="001A2CA5"/>
    <w:rsid w:val="001F62F4"/>
    <w:rsid w:val="00220BCA"/>
    <w:rsid w:val="00256364"/>
    <w:rsid w:val="00267D12"/>
    <w:rsid w:val="002749E9"/>
    <w:rsid w:val="002C62E6"/>
    <w:rsid w:val="0032231E"/>
    <w:rsid w:val="0032326B"/>
    <w:rsid w:val="0038681C"/>
    <w:rsid w:val="003B3859"/>
    <w:rsid w:val="00415FF8"/>
    <w:rsid w:val="0045294E"/>
    <w:rsid w:val="00473F4D"/>
    <w:rsid w:val="004B0CA4"/>
    <w:rsid w:val="004B5554"/>
    <w:rsid w:val="00513A74"/>
    <w:rsid w:val="00561475"/>
    <w:rsid w:val="005947A5"/>
    <w:rsid w:val="00694DFB"/>
    <w:rsid w:val="00697A98"/>
    <w:rsid w:val="006F56BD"/>
    <w:rsid w:val="00733CC4"/>
    <w:rsid w:val="007541B7"/>
    <w:rsid w:val="00755445"/>
    <w:rsid w:val="00784871"/>
    <w:rsid w:val="00826EDC"/>
    <w:rsid w:val="00866BCE"/>
    <w:rsid w:val="00871D55"/>
    <w:rsid w:val="008A503B"/>
    <w:rsid w:val="008B3DAD"/>
    <w:rsid w:val="008B6E2C"/>
    <w:rsid w:val="008E2FF1"/>
    <w:rsid w:val="009118D3"/>
    <w:rsid w:val="00923703"/>
    <w:rsid w:val="009765BD"/>
    <w:rsid w:val="009B33C2"/>
    <w:rsid w:val="009C5B34"/>
    <w:rsid w:val="009D328C"/>
    <w:rsid w:val="009E1578"/>
    <w:rsid w:val="00AE32C1"/>
    <w:rsid w:val="00B26FEB"/>
    <w:rsid w:val="00B63694"/>
    <w:rsid w:val="00B6727D"/>
    <w:rsid w:val="00CE3EB4"/>
    <w:rsid w:val="00D44857"/>
    <w:rsid w:val="00D71119"/>
    <w:rsid w:val="00D72806"/>
    <w:rsid w:val="00D811B6"/>
    <w:rsid w:val="00DA1D51"/>
    <w:rsid w:val="00DE7624"/>
    <w:rsid w:val="00DF26BF"/>
    <w:rsid w:val="00DF5DC4"/>
    <w:rsid w:val="00E26601"/>
    <w:rsid w:val="00E331FD"/>
    <w:rsid w:val="00E350C8"/>
    <w:rsid w:val="00E46845"/>
    <w:rsid w:val="00E63427"/>
    <w:rsid w:val="00EB06AD"/>
    <w:rsid w:val="00EC1BB5"/>
    <w:rsid w:val="00EE4CBE"/>
    <w:rsid w:val="00EF245A"/>
    <w:rsid w:val="00F315AF"/>
    <w:rsid w:val="00F6258B"/>
    <w:rsid w:val="00F83995"/>
    <w:rsid w:val="00F91812"/>
    <w:rsid w:val="00FC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99786"/>
  <w15:chartTrackingRefBased/>
  <w15:docId w15:val="{736BA8DB-C1A5-489A-880E-AB01945C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06A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B06A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B06A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EB06AD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paragraph" w:styleId="5">
    <w:name w:val="heading 5"/>
    <w:basedOn w:val="a"/>
    <w:next w:val="a"/>
    <w:link w:val="50"/>
    <w:qFormat/>
    <w:rsid w:val="00EB06AD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styleId="6">
    <w:name w:val="heading 6"/>
    <w:basedOn w:val="a"/>
    <w:next w:val="a"/>
    <w:link w:val="60"/>
    <w:qFormat/>
    <w:rsid w:val="00EB06AD"/>
    <w:pPr>
      <w:keepNext/>
      <w:numPr>
        <w:ilvl w:val="5"/>
        <w:numId w:val="2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styleId="7">
    <w:name w:val="heading 7"/>
    <w:basedOn w:val="a"/>
    <w:next w:val="a"/>
    <w:link w:val="70"/>
    <w:qFormat/>
    <w:rsid w:val="00EB06AD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Times New Roman"/>
      <w:sz w:val="24"/>
      <w:szCs w:val="20"/>
      <w:lang w:val="x-none" w:eastAsia="zh-CN"/>
    </w:rPr>
  </w:style>
  <w:style w:type="paragraph" w:styleId="8">
    <w:name w:val="heading 8"/>
    <w:basedOn w:val="a"/>
    <w:next w:val="a"/>
    <w:link w:val="80"/>
    <w:qFormat/>
    <w:rsid w:val="00EB06AD"/>
    <w:pPr>
      <w:keepNext/>
      <w:numPr>
        <w:ilvl w:val="7"/>
        <w:numId w:val="2"/>
      </w:numPr>
      <w:suppressAutoHyphens/>
      <w:spacing w:after="0" w:line="240" w:lineRule="auto"/>
      <w:ind w:left="720"/>
      <w:outlineLvl w:val="7"/>
    </w:pPr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EB06AD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81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unhideWhenUsed/>
    <w:rsid w:val="008E2FF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E2FF1"/>
  </w:style>
  <w:style w:type="paragraph" w:styleId="a6">
    <w:name w:val="caption"/>
    <w:basedOn w:val="a"/>
    <w:qFormat/>
    <w:rsid w:val="007541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06AD"/>
  </w:style>
  <w:style w:type="paragraph" w:styleId="a9">
    <w:name w:val="footer"/>
    <w:basedOn w:val="a"/>
    <w:link w:val="aa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06AD"/>
  </w:style>
  <w:style w:type="character" w:customStyle="1" w:styleId="10">
    <w:name w:val="Заголовок 1 Знак"/>
    <w:basedOn w:val="a0"/>
    <w:link w:val="1"/>
    <w:uiPriority w:val="9"/>
    <w:rsid w:val="00EB06A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B06A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B06AD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rsid w:val="00EB06AD"/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character" w:customStyle="1" w:styleId="50">
    <w:name w:val="Заголовок 5 Знак"/>
    <w:basedOn w:val="a0"/>
    <w:link w:val="5"/>
    <w:rsid w:val="00EB06AD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60">
    <w:name w:val="Заголовок 6 Знак"/>
    <w:basedOn w:val="a0"/>
    <w:link w:val="6"/>
    <w:rsid w:val="00EB06AD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character" w:customStyle="1" w:styleId="70">
    <w:name w:val="Заголовок 7 Знак"/>
    <w:basedOn w:val="a0"/>
    <w:link w:val="7"/>
    <w:rsid w:val="00EB06AD"/>
    <w:rPr>
      <w:rFonts w:ascii="Arial" w:eastAsia="Times New Roman" w:hAnsi="Arial" w:cs="Times New Roman"/>
      <w:sz w:val="24"/>
      <w:szCs w:val="20"/>
      <w:lang w:val="x-none" w:eastAsia="zh-CN"/>
    </w:rPr>
  </w:style>
  <w:style w:type="character" w:customStyle="1" w:styleId="80">
    <w:name w:val="Заголовок 8 Знак"/>
    <w:basedOn w:val="a0"/>
    <w:link w:val="8"/>
    <w:rsid w:val="00EB06AD"/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character" w:customStyle="1" w:styleId="90">
    <w:name w:val="Заголовок 9 Знак"/>
    <w:basedOn w:val="a0"/>
    <w:link w:val="9"/>
    <w:rsid w:val="00EB06AD"/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numbering" w:customStyle="1" w:styleId="11">
    <w:name w:val="Нет списка1"/>
    <w:next w:val="a2"/>
    <w:uiPriority w:val="99"/>
    <w:semiHidden/>
    <w:unhideWhenUsed/>
    <w:rsid w:val="00EB06AD"/>
  </w:style>
  <w:style w:type="paragraph" w:styleId="ab">
    <w:name w:val="Body Text Indent"/>
    <w:basedOn w:val="a"/>
    <w:link w:val="ac"/>
    <w:rsid w:val="00EB06AD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EB06AD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styleId="ad">
    <w:name w:val="Plain Text"/>
    <w:basedOn w:val="a"/>
    <w:link w:val="ae"/>
    <w:rsid w:val="00EB06AD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EB06A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1">
    <w:name w:val="Body Text Indent 2"/>
    <w:basedOn w:val="a"/>
    <w:link w:val="22"/>
    <w:uiPriority w:val="99"/>
    <w:semiHidden/>
    <w:unhideWhenUsed/>
    <w:rsid w:val="00EB06AD"/>
    <w:pPr>
      <w:spacing w:after="120" w:line="480" w:lineRule="auto"/>
      <w:ind w:left="283" w:firstLine="851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06A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Normal">
    <w:name w:val="ConsNormal"/>
    <w:rsid w:val="00EB06AD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2">
    <w:name w:val="Текст1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EB06AD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EB06AD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af1">
    <w:name w:val="Hyperlink"/>
    <w:unhideWhenUsed/>
    <w:rsid w:val="00EB06AD"/>
    <w:rPr>
      <w:color w:val="0000FF"/>
      <w:u w:val="single"/>
    </w:rPr>
  </w:style>
  <w:style w:type="paragraph" w:customStyle="1" w:styleId="220">
    <w:name w:val="Основной текст с отступом 22"/>
    <w:basedOn w:val="a"/>
    <w:rsid w:val="00EB06AD"/>
    <w:pPr>
      <w:widowControl w:val="0"/>
      <w:suppressAutoHyphens/>
      <w:spacing w:before="20" w:after="20" w:line="240" w:lineRule="auto"/>
      <w:ind w:firstLine="708"/>
      <w:jc w:val="both"/>
    </w:pPr>
    <w:rPr>
      <w:rFonts w:ascii="Times New Roman" w:eastAsia="Andale Sans UI" w:hAnsi="Times New Roman" w:cs="Times New Roman"/>
      <w:kern w:val="1"/>
      <w:sz w:val="28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EB06AD"/>
  </w:style>
  <w:style w:type="character" w:customStyle="1" w:styleId="WW8Num1z0">
    <w:name w:val="WW8Num1z0"/>
    <w:rsid w:val="00EB06AD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z1">
    <w:name w:val="WW8Num1z1"/>
    <w:rsid w:val="00EB06AD"/>
  </w:style>
  <w:style w:type="character" w:customStyle="1" w:styleId="WW8Num1z2">
    <w:name w:val="WW8Num1z2"/>
    <w:rsid w:val="00EB06AD"/>
  </w:style>
  <w:style w:type="character" w:customStyle="1" w:styleId="WW8Num1z3">
    <w:name w:val="WW8Num1z3"/>
    <w:rsid w:val="00EB06AD"/>
  </w:style>
  <w:style w:type="character" w:customStyle="1" w:styleId="WW8Num1z4">
    <w:name w:val="WW8Num1z4"/>
    <w:rsid w:val="00EB06AD"/>
  </w:style>
  <w:style w:type="character" w:customStyle="1" w:styleId="WW8Num1z5">
    <w:name w:val="WW8Num1z5"/>
    <w:rsid w:val="00EB06AD"/>
  </w:style>
  <w:style w:type="character" w:customStyle="1" w:styleId="WW8Num1z6">
    <w:name w:val="WW8Num1z6"/>
    <w:rsid w:val="00EB06AD"/>
  </w:style>
  <w:style w:type="character" w:customStyle="1" w:styleId="WW8Num1z7">
    <w:name w:val="WW8Num1z7"/>
    <w:rsid w:val="00EB06AD"/>
  </w:style>
  <w:style w:type="character" w:customStyle="1" w:styleId="WW8Num1z8">
    <w:name w:val="WW8Num1z8"/>
    <w:rsid w:val="00EB06AD"/>
  </w:style>
  <w:style w:type="character" w:customStyle="1" w:styleId="WW8Num2z0">
    <w:name w:val="WW8Num2z0"/>
    <w:rsid w:val="00EB06AD"/>
    <w:rPr>
      <w:rFonts w:ascii="Times New Roman" w:hAnsi="Times New Roman" w:cs="Times New Roman"/>
      <w:b w:val="0"/>
      <w:bCs w:val="0"/>
      <w:sz w:val="28"/>
      <w:szCs w:val="28"/>
      <w:lang w:val="ru-RU"/>
    </w:rPr>
  </w:style>
  <w:style w:type="character" w:customStyle="1" w:styleId="WW8Num2z1">
    <w:name w:val="WW8Num2z1"/>
    <w:rsid w:val="00EB06AD"/>
  </w:style>
  <w:style w:type="character" w:customStyle="1" w:styleId="WW8Num2z2">
    <w:name w:val="WW8Num2z2"/>
    <w:rsid w:val="00EB06AD"/>
  </w:style>
  <w:style w:type="character" w:customStyle="1" w:styleId="WW8Num2z3">
    <w:name w:val="WW8Num2z3"/>
    <w:rsid w:val="00EB06AD"/>
  </w:style>
  <w:style w:type="character" w:customStyle="1" w:styleId="WW8Num2z4">
    <w:name w:val="WW8Num2z4"/>
    <w:rsid w:val="00EB06AD"/>
  </w:style>
  <w:style w:type="character" w:customStyle="1" w:styleId="WW8Num2z5">
    <w:name w:val="WW8Num2z5"/>
    <w:rsid w:val="00EB06AD"/>
  </w:style>
  <w:style w:type="character" w:customStyle="1" w:styleId="WW8Num2z6">
    <w:name w:val="WW8Num2z6"/>
    <w:rsid w:val="00EB06AD"/>
  </w:style>
  <w:style w:type="character" w:customStyle="1" w:styleId="WW8Num2z7">
    <w:name w:val="WW8Num2z7"/>
    <w:rsid w:val="00EB06AD"/>
  </w:style>
  <w:style w:type="character" w:customStyle="1" w:styleId="WW8Num2z8">
    <w:name w:val="WW8Num2z8"/>
    <w:rsid w:val="00EB06AD"/>
  </w:style>
  <w:style w:type="character" w:customStyle="1" w:styleId="WW8Num3z0">
    <w:name w:val="WW8Num3z0"/>
    <w:rsid w:val="00EB06AD"/>
    <w:rPr>
      <w:rFonts w:cs="Arial"/>
    </w:rPr>
  </w:style>
  <w:style w:type="character" w:customStyle="1" w:styleId="WW8Num3z1">
    <w:name w:val="WW8Num3z1"/>
    <w:rsid w:val="00EB06AD"/>
  </w:style>
  <w:style w:type="character" w:customStyle="1" w:styleId="WW8Num3z2">
    <w:name w:val="WW8Num3z2"/>
    <w:rsid w:val="00EB06AD"/>
  </w:style>
  <w:style w:type="character" w:customStyle="1" w:styleId="WW8Num3z3">
    <w:name w:val="WW8Num3z3"/>
    <w:rsid w:val="00EB06AD"/>
  </w:style>
  <w:style w:type="character" w:customStyle="1" w:styleId="WW8Num3z4">
    <w:name w:val="WW8Num3z4"/>
    <w:rsid w:val="00EB06AD"/>
  </w:style>
  <w:style w:type="character" w:customStyle="1" w:styleId="WW8Num3z5">
    <w:name w:val="WW8Num3z5"/>
    <w:rsid w:val="00EB06AD"/>
  </w:style>
  <w:style w:type="character" w:customStyle="1" w:styleId="WW8Num3z6">
    <w:name w:val="WW8Num3z6"/>
    <w:rsid w:val="00EB06AD"/>
  </w:style>
  <w:style w:type="character" w:customStyle="1" w:styleId="WW8Num3z7">
    <w:name w:val="WW8Num3z7"/>
    <w:rsid w:val="00EB06AD"/>
  </w:style>
  <w:style w:type="character" w:customStyle="1" w:styleId="WW8Num3z8">
    <w:name w:val="WW8Num3z8"/>
    <w:rsid w:val="00EB06AD"/>
  </w:style>
  <w:style w:type="character" w:customStyle="1" w:styleId="Absatz-Standardschriftart">
    <w:name w:val="Absatz-Standardschriftart"/>
    <w:rsid w:val="00EB06AD"/>
  </w:style>
  <w:style w:type="character" w:customStyle="1" w:styleId="WW-Absatz-Standardschriftart">
    <w:name w:val="WW-Absatz-Standardschriftart"/>
    <w:rsid w:val="00EB06AD"/>
  </w:style>
  <w:style w:type="character" w:customStyle="1" w:styleId="WW-Absatz-Standardschriftart1">
    <w:name w:val="WW-Absatz-Standardschriftart1"/>
    <w:rsid w:val="00EB06AD"/>
  </w:style>
  <w:style w:type="character" w:customStyle="1" w:styleId="WW-Absatz-Standardschriftart11">
    <w:name w:val="WW-Absatz-Standardschriftart11"/>
    <w:rsid w:val="00EB06AD"/>
  </w:style>
  <w:style w:type="character" w:customStyle="1" w:styleId="31">
    <w:name w:val="Основной шрифт абзаца3"/>
    <w:rsid w:val="00EB06AD"/>
  </w:style>
  <w:style w:type="character" w:customStyle="1" w:styleId="WW-Absatz-Standardschriftart111">
    <w:name w:val="WW-Absatz-Standardschriftart111"/>
    <w:rsid w:val="00EB06AD"/>
  </w:style>
  <w:style w:type="character" w:customStyle="1" w:styleId="WW-Absatz-Standardschriftart1111">
    <w:name w:val="WW-Absatz-Standardschriftart1111"/>
    <w:rsid w:val="00EB06AD"/>
  </w:style>
  <w:style w:type="character" w:customStyle="1" w:styleId="WW-Absatz-Standardschriftart11111">
    <w:name w:val="WW-Absatz-Standardschriftart11111"/>
    <w:rsid w:val="00EB06AD"/>
  </w:style>
  <w:style w:type="character" w:customStyle="1" w:styleId="WW-Absatz-Standardschriftart111111">
    <w:name w:val="WW-Absatz-Standardschriftart111111"/>
    <w:rsid w:val="00EB06AD"/>
  </w:style>
  <w:style w:type="character" w:customStyle="1" w:styleId="WW-Absatz-Standardschriftart1111111">
    <w:name w:val="WW-Absatz-Standardschriftart1111111"/>
    <w:rsid w:val="00EB06AD"/>
  </w:style>
  <w:style w:type="character" w:customStyle="1" w:styleId="WW-Absatz-Standardschriftart11111111">
    <w:name w:val="WW-Absatz-Standardschriftart11111111"/>
    <w:rsid w:val="00EB06AD"/>
  </w:style>
  <w:style w:type="character" w:customStyle="1" w:styleId="WW-Absatz-Standardschriftart111111111">
    <w:name w:val="WW-Absatz-Standardschriftart111111111"/>
    <w:rsid w:val="00EB06AD"/>
  </w:style>
  <w:style w:type="character" w:customStyle="1" w:styleId="WW-Absatz-Standardschriftart1111111111">
    <w:name w:val="WW-Absatz-Standardschriftart1111111111"/>
    <w:rsid w:val="00EB06AD"/>
  </w:style>
  <w:style w:type="character" w:customStyle="1" w:styleId="WW-Absatz-Standardschriftart11111111111">
    <w:name w:val="WW-Absatz-Standardschriftart11111111111"/>
    <w:rsid w:val="00EB06AD"/>
  </w:style>
  <w:style w:type="character" w:customStyle="1" w:styleId="WW-Absatz-Standardschriftart111111111111">
    <w:name w:val="WW-Absatz-Standardschriftart111111111111"/>
    <w:rsid w:val="00EB06AD"/>
  </w:style>
  <w:style w:type="character" w:customStyle="1" w:styleId="WW-Absatz-Standardschriftart1111111111111">
    <w:name w:val="WW-Absatz-Standardschriftart1111111111111"/>
    <w:rsid w:val="00EB06AD"/>
  </w:style>
  <w:style w:type="character" w:customStyle="1" w:styleId="WW-Absatz-Standardschriftart11111111111111">
    <w:name w:val="WW-Absatz-Standardschriftart11111111111111"/>
    <w:rsid w:val="00EB06AD"/>
  </w:style>
  <w:style w:type="character" w:customStyle="1" w:styleId="WW-Absatz-Standardschriftart111111111111111">
    <w:name w:val="WW-Absatz-Standardschriftart111111111111111"/>
    <w:rsid w:val="00EB06AD"/>
  </w:style>
  <w:style w:type="character" w:customStyle="1" w:styleId="WW-Absatz-Standardschriftart1111111111111111">
    <w:name w:val="WW-Absatz-Standardschriftart1111111111111111"/>
    <w:rsid w:val="00EB06AD"/>
  </w:style>
  <w:style w:type="character" w:customStyle="1" w:styleId="WW-Absatz-Standardschriftart11111111111111111">
    <w:name w:val="WW-Absatz-Standardschriftart11111111111111111"/>
    <w:rsid w:val="00EB06AD"/>
  </w:style>
  <w:style w:type="character" w:customStyle="1" w:styleId="WW-Absatz-Standardschriftart111111111111111111">
    <w:name w:val="WW-Absatz-Standardschriftart111111111111111111"/>
    <w:rsid w:val="00EB06AD"/>
  </w:style>
  <w:style w:type="character" w:customStyle="1" w:styleId="WW-Absatz-Standardschriftart1111111111111111111">
    <w:name w:val="WW-Absatz-Standardschriftart1111111111111111111"/>
    <w:rsid w:val="00EB06AD"/>
  </w:style>
  <w:style w:type="character" w:customStyle="1" w:styleId="WW-Absatz-Standardschriftart11111111111111111111">
    <w:name w:val="WW-Absatz-Standardschriftart11111111111111111111"/>
    <w:rsid w:val="00EB06AD"/>
  </w:style>
  <w:style w:type="character" w:customStyle="1" w:styleId="WW-Absatz-Standardschriftart111111111111111111111">
    <w:name w:val="WW-Absatz-Standardschriftart111111111111111111111"/>
    <w:rsid w:val="00EB06AD"/>
  </w:style>
  <w:style w:type="character" w:customStyle="1" w:styleId="WW-Absatz-Standardschriftart1111111111111111111111">
    <w:name w:val="WW-Absatz-Standardschriftart1111111111111111111111"/>
    <w:rsid w:val="00EB06AD"/>
  </w:style>
  <w:style w:type="character" w:customStyle="1" w:styleId="WW-Absatz-Standardschriftart11111111111111111111111">
    <w:name w:val="WW-Absatz-Standardschriftart11111111111111111111111"/>
    <w:rsid w:val="00EB06AD"/>
  </w:style>
  <w:style w:type="character" w:customStyle="1" w:styleId="WW-Absatz-Standardschriftart111111111111111111111111">
    <w:name w:val="WW-Absatz-Standardschriftart111111111111111111111111"/>
    <w:rsid w:val="00EB06AD"/>
  </w:style>
  <w:style w:type="character" w:customStyle="1" w:styleId="WW-Absatz-Standardschriftart1111111111111111111111111">
    <w:name w:val="WW-Absatz-Standardschriftart1111111111111111111111111"/>
    <w:rsid w:val="00EB06AD"/>
  </w:style>
  <w:style w:type="character" w:customStyle="1" w:styleId="WW-Absatz-Standardschriftart11111111111111111111111111">
    <w:name w:val="WW-Absatz-Standardschriftart11111111111111111111111111"/>
    <w:rsid w:val="00EB06AD"/>
  </w:style>
  <w:style w:type="character" w:customStyle="1" w:styleId="WW-Absatz-Standardschriftart111111111111111111111111111">
    <w:name w:val="WW-Absatz-Standardschriftart111111111111111111111111111"/>
    <w:rsid w:val="00EB06AD"/>
  </w:style>
  <w:style w:type="character" w:customStyle="1" w:styleId="WW-Absatz-Standardschriftart1111111111111111111111111111">
    <w:name w:val="WW-Absatz-Standardschriftart1111111111111111111111111111"/>
    <w:rsid w:val="00EB06AD"/>
  </w:style>
  <w:style w:type="character" w:customStyle="1" w:styleId="WW-Absatz-Standardschriftart11111111111111111111111111111">
    <w:name w:val="WW-Absatz-Standardschriftart11111111111111111111111111111"/>
    <w:rsid w:val="00EB06AD"/>
  </w:style>
  <w:style w:type="character" w:customStyle="1" w:styleId="WW-Absatz-Standardschriftart111111111111111111111111111111">
    <w:name w:val="WW-Absatz-Standardschriftart111111111111111111111111111111"/>
    <w:rsid w:val="00EB06AD"/>
  </w:style>
  <w:style w:type="character" w:customStyle="1" w:styleId="WW-Absatz-Standardschriftart1111111111111111111111111111111">
    <w:name w:val="WW-Absatz-Standardschriftart1111111111111111111111111111111"/>
    <w:rsid w:val="00EB06AD"/>
  </w:style>
  <w:style w:type="character" w:customStyle="1" w:styleId="WW-Absatz-Standardschriftart11111111111111111111111111111111">
    <w:name w:val="WW-Absatz-Standardschriftart11111111111111111111111111111111"/>
    <w:rsid w:val="00EB06AD"/>
  </w:style>
  <w:style w:type="character" w:customStyle="1" w:styleId="WW-Absatz-Standardschriftart111111111111111111111111111111111">
    <w:name w:val="WW-Absatz-Standardschriftart111111111111111111111111111111111"/>
    <w:rsid w:val="00EB06AD"/>
  </w:style>
  <w:style w:type="character" w:customStyle="1" w:styleId="WW-Absatz-Standardschriftart1111111111111111111111111111111111">
    <w:name w:val="WW-Absatz-Standardschriftart1111111111111111111111111111111111"/>
    <w:rsid w:val="00EB06AD"/>
  </w:style>
  <w:style w:type="character" w:customStyle="1" w:styleId="WW-Absatz-Standardschriftart11111111111111111111111111111111111">
    <w:name w:val="WW-Absatz-Standardschriftart11111111111111111111111111111111111"/>
    <w:rsid w:val="00EB06AD"/>
  </w:style>
  <w:style w:type="character" w:customStyle="1" w:styleId="WW-Absatz-Standardschriftart111111111111111111111111111111111111">
    <w:name w:val="WW-Absatz-Standardschriftart111111111111111111111111111111111111"/>
    <w:rsid w:val="00EB06AD"/>
  </w:style>
  <w:style w:type="character" w:customStyle="1" w:styleId="23">
    <w:name w:val="Основной шрифт абзаца2"/>
    <w:rsid w:val="00EB06AD"/>
  </w:style>
  <w:style w:type="character" w:customStyle="1" w:styleId="13">
    <w:name w:val="Основной шрифт абзаца1"/>
    <w:rsid w:val="00EB06AD"/>
  </w:style>
  <w:style w:type="character" w:customStyle="1" w:styleId="af2">
    <w:name w:val="Символы концевой сноски"/>
    <w:rsid w:val="00EB06AD"/>
    <w:rPr>
      <w:vertAlign w:val="superscript"/>
    </w:rPr>
  </w:style>
  <w:style w:type="character" w:customStyle="1" w:styleId="af3">
    <w:name w:val="Символ нумерации"/>
    <w:rsid w:val="00EB06AD"/>
  </w:style>
  <w:style w:type="character" w:customStyle="1" w:styleId="grame">
    <w:name w:val="grame"/>
    <w:rsid w:val="00EB06AD"/>
  </w:style>
  <w:style w:type="character" w:customStyle="1" w:styleId="af4">
    <w:name w:val="Цветовое выделение для Текст"/>
    <w:rsid w:val="00EB06AD"/>
    <w:rPr>
      <w:sz w:val="24"/>
    </w:rPr>
  </w:style>
  <w:style w:type="character" w:customStyle="1" w:styleId="af5">
    <w:name w:val="Гипертекстовая ссылка"/>
    <w:uiPriority w:val="99"/>
    <w:rsid w:val="00EB06AD"/>
    <w:rPr>
      <w:b w:val="0"/>
      <w:color w:val="106BBE"/>
    </w:rPr>
  </w:style>
  <w:style w:type="character" w:customStyle="1" w:styleId="af6">
    <w:name w:val="Утратил силу"/>
    <w:rsid w:val="00EB06AD"/>
    <w:rPr>
      <w:b w:val="0"/>
      <w:strike/>
      <w:color w:val="666600"/>
    </w:rPr>
  </w:style>
  <w:style w:type="character" w:customStyle="1" w:styleId="af7">
    <w:name w:val="Цветовое выделение"/>
    <w:rsid w:val="00EB06AD"/>
    <w:rPr>
      <w:b/>
      <w:color w:val="26282F"/>
      <w:sz w:val="24"/>
    </w:rPr>
  </w:style>
  <w:style w:type="character" w:customStyle="1" w:styleId="af8">
    <w:name w:val="Продолжение ссылки"/>
    <w:rsid w:val="00EB06AD"/>
    <w:rPr>
      <w:b w:val="0"/>
      <w:color w:val="106BBE"/>
    </w:rPr>
  </w:style>
  <w:style w:type="character" w:customStyle="1" w:styleId="af9">
    <w:name w:val="Найденные слова"/>
    <w:rsid w:val="00EB06AD"/>
    <w:rPr>
      <w:b/>
      <w:color w:val="26282F"/>
      <w:sz w:val="24"/>
      <w:shd w:val="clear" w:color="auto" w:fill="FFF580"/>
    </w:rPr>
  </w:style>
  <w:style w:type="character" w:customStyle="1" w:styleId="afa">
    <w:name w:val="Не вступил в силу"/>
    <w:rsid w:val="00EB06AD"/>
    <w:rPr>
      <w:b/>
      <w:color w:val="000000"/>
      <w:sz w:val="24"/>
      <w:shd w:val="clear" w:color="auto" w:fill="D8EDE8"/>
    </w:rPr>
  </w:style>
  <w:style w:type="character" w:customStyle="1" w:styleId="afb">
    <w:name w:val="Опечатки"/>
    <w:rsid w:val="00EB06AD"/>
    <w:rPr>
      <w:color w:val="FF0000"/>
      <w:sz w:val="24"/>
    </w:rPr>
  </w:style>
  <w:style w:type="character" w:customStyle="1" w:styleId="afc">
    <w:name w:val="Активная гипертекстовая ссылка"/>
    <w:rsid w:val="00EB06AD"/>
    <w:rPr>
      <w:b w:val="0"/>
      <w:color w:val="106BBE"/>
      <w:u w:val="single"/>
    </w:rPr>
  </w:style>
  <w:style w:type="character" w:customStyle="1" w:styleId="afd">
    <w:name w:val="Сравнение редакций. Добавленный фрагмент"/>
    <w:uiPriority w:val="99"/>
    <w:rsid w:val="00EB06AD"/>
    <w:rPr>
      <w:color w:val="000000"/>
      <w:shd w:val="clear" w:color="auto" w:fill="C1D7FF"/>
    </w:rPr>
  </w:style>
  <w:style w:type="character" w:customStyle="1" w:styleId="afe">
    <w:name w:val="Сравнение редакций. Удаленный фрагмент"/>
    <w:rsid w:val="00EB06AD"/>
    <w:rPr>
      <w:color w:val="000000"/>
      <w:shd w:val="clear" w:color="auto" w:fill="C4C413"/>
    </w:rPr>
  </w:style>
  <w:style w:type="character" w:customStyle="1" w:styleId="aff">
    <w:name w:val="Заголовок своего сообщения"/>
    <w:rsid w:val="00EB06AD"/>
    <w:rPr>
      <w:b/>
      <w:color w:val="26282F"/>
      <w:sz w:val="24"/>
    </w:rPr>
  </w:style>
  <w:style w:type="character" w:customStyle="1" w:styleId="aff0">
    <w:name w:val="Заголовок чужого сообщения"/>
    <w:rsid w:val="00EB06AD"/>
    <w:rPr>
      <w:b/>
      <w:color w:val="FF0000"/>
      <w:sz w:val="24"/>
    </w:rPr>
  </w:style>
  <w:style w:type="character" w:customStyle="1" w:styleId="aff1">
    <w:name w:val="Выделение для Базового Поиска"/>
    <w:rsid w:val="00EB06AD"/>
    <w:rPr>
      <w:b/>
      <w:color w:val="0058A9"/>
      <w:sz w:val="24"/>
    </w:rPr>
  </w:style>
  <w:style w:type="character" w:customStyle="1" w:styleId="aff2">
    <w:name w:val="Выделение для Базового Поиска (курсив)"/>
    <w:rsid w:val="00EB06AD"/>
    <w:rPr>
      <w:b/>
      <w:i/>
      <w:color w:val="0058A9"/>
      <w:sz w:val="24"/>
    </w:rPr>
  </w:style>
  <w:style w:type="character" w:customStyle="1" w:styleId="aff3">
    <w:name w:val="Ссылка на утративший силу документ"/>
    <w:rsid w:val="00EB06AD"/>
    <w:rPr>
      <w:b w:val="0"/>
      <w:color w:val="749232"/>
    </w:rPr>
  </w:style>
  <w:style w:type="character" w:customStyle="1" w:styleId="aff4">
    <w:name w:val="Сравнение редакций"/>
    <w:rsid w:val="00EB06AD"/>
    <w:rPr>
      <w:b w:val="0"/>
      <w:color w:val="26282F"/>
      <w:sz w:val="24"/>
    </w:rPr>
  </w:style>
  <w:style w:type="character" w:customStyle="1" w:styleId="ListLabel1">
    <w:name w:val="ListLabel 1"/>
    <w:rsid w:val="00EB06AD"/>
    <w:rPr>
      <w:rFonts w:ascii="Liberation Serif" w:hAnsi="Liberation Serif" w:cs="Liberation Serif"/>
    </w:rPr>
  </w:style>
  <w:style w:type="paragraph" w:styleId="aff5">
    <w:name w:val="Title"/>
    <w:basedOn w:val="a"/>
    <w:next w:val="a4"/>
    <w:link w:val="aff6"/>
    <w:rsid w:val="00EB06AD"/>
    <w:pPr>
      <w:keepNext/>
      <w:suppressAutoHyphens/>
      <w:spacing w:before="240" w:after="120" w:line="240" w:lineRule="auto"/>
    </w:pPr>
    <w:rPr>
      <w:rFonts w:ascii="Times New Roman" w:eastAsia="Lucida Sans Unicode" w:hAnsi="Times New Roman" w:cs="Tahoma"/>
      <w:sz w:val="28"/>
      <w:szCs w:val="28"/>
      <w:lang w:eastAsia="zh-CN"/>
    </w:rPr>
  </w:style>
  <w:style w:type="character" w:customStyle="1" w:styleId="aff6">
    <w:name w:val="Заголовок Знак"/>
    <w:basedOn w:val="a0"/>
    <w:link w:val="aff5"/>
    <w:rsid w:val="00EB06AD"/>
    <w:rPr>
      <w:rFonts w:ascii="Times New Roman" w:eastAsia="Lucida Sans Unicode" w:hAnsi="Times New Roman" w:cs="Tahoma"/>
      <w:sz w:val="28"/>
      <w:szCs w:val="28"/>
      <w:lang w:eastAsia="zh-CN"/>
    </w:rPr>
  </w:style>
  <w:style w:type="paragraph" w:styleId="aff7">
    <w:name w:val="List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8"/>
      <w:szCs w:val="20"/>
      <w:lang w:val="x-none" w:eastAsia="zh-CN"/>
    </w:rPr>
  </w:style>
  <w:style w:type="paragraph" w:customStyle="1" w:styleId="32">
    <w:name w:val="Указатель3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0"/>
      <w:szCs w:val="20"/>
      <w:lang w:eastAsia="zh-CN"/>
    </w:rPr>
  </w:style>
  <w:style w:type="paragraph" w:customStyle="1" w:styleId="14">
    <w:name w:val="Название объекта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zh-CN"/>
    </w:rPr>
  </w:style>
  <w:style w:type="paragraph" w:customStyle="1" w:styleId="24">
    <w:name w:val="Указатель2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">
    <w:name w:val="WW-Заголовок"/>
    <w:basedOn w:val="aff5"/>
    <w:next w:val="aff8"/>
    <w:rsid w:val="00EB06AD"/>
  </w:style>
  <w:style w:type="paragraph" w:styleId="aff8">
    <w:name w:val="Subtitle"/>
    <w:basedOn w:val="aff5"/>
    <w:next w:val="a4"/>
    <w:link w:val="aff9"/>
    <w:qFormat/>
    <w:rsid w:val="00EB06AD"/>
    <w:pPr>
      <w:jc w:val="center"/>
    </w:pPr>
    <w:rPr>
      <w:rFonts w:cs="Times New Roman"/>
      <w:i/>
      <w:iCs/>
      <w:lang w:val="x-none"/>
    </w:rPr>
  </w:style>
  <w:style w:type="character" w:customStyle="1" w:styleId="aff9">
    <w:name w:val="Подзаголовок Знак"/>
    <w:basedOn w:val="a0"/>
    <w:link w:val="aff8"/>
    <w:rsid w:val="00EB06AD"/>
    <w:rPr>
      <w:rFonts w:ascii="Times New Roman" w:eastAsia="Lucida Sans Unicode" w:hAnsi="Times New Roman" w:cs="Times New Roman"/>
      <w:i/>
      <w:iCs/>
      <w:sz w:val="28"/>
      <w:szCs w:val="28"/>
      <w:lang w:val="x-none" w:eastAsia="zh-CN"/>
    </w:rPr>
  </w:style>
  <w:style w:type="paragraph" w:customStyle="1" w:styleId="15">
    <w:name w:val="Название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zh-CN"/>
    </w:rPr>
  </w:style>
  <w:style w:type="paragraph" w:customStyle="1" w:styleId="16">
    <w:name w:val="Указатель1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EB06AD"/>
    <w:pPr>
      <w:suppressAutoHyphens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rsid w:val="00EB06AD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EB06AD"/>
    <w:pPr>
      <w:widowControl w:val="0"/>
      <w:suppressAutoHyphens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EB06AD"/>
    <w:pPr>
      <w:widowControl w:val="0"/>
      <w:suppressAutoHyphens/>
      <w:spacing w:after="0" w:line="240" w:lineRule="auto"/>
    </w:pPr>
    <w:rPr>
      <w:rFonts w:ascii="Arial" w:eastAsia="Arial" w:hAnsi="Arial" w:cs="Arial"/>
      <w:b/>
      <w:sz w:val="20"/>
      <w:szCs w:val="20"/>
      <w:lang w:eastAsia="zh-CN"/>
    </w:rPr>
  </w:style>
  <w:style w:type="paragraph" w:customStyle="1" w:styleId="normal32">
    <w:name w:val="normal32"/>
    <w:basedOn w:val="a"/>
    <w:rsid w:val="00EB06AD"/>
    <w:pPr>
      <w:suppressAutoHyphens/>
      <w:spacing w:after="0" w:line="240" w:lineRule="auto"/>
      <w:jc w:val="center"/>
    </w:pPr>
    <w:rPr>
      <w:rFonts w:ascii="Arial" w:eastAsia="Times New Roman" w:hAnsi="Arial" w:cs="Arial"/>
      <w:sz w:val="34"/>
      <w:szCs w:val="34"/>
      <w:lang w:eastAsia="zh-CN"/>
    </w:rPr>
  </w:style>
  <w:style w:type="paragraph" w:customStyle="1" w:styleId="25">
    <w:name w:val="Текст2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normal0">
    <w:name w:val="consnormal"/>
    <w:basedOn w:val="a"/>
    <w:rsid w:val="00EB06A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a">
    <w:name w:val="Содержимое таблицы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nformat">
    <w:name w:val="ConsNonformat"/>
    <w:rsid w:val="00EB06A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EB06AD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zh-CN"/>
    </w:rPr>
  </w:style>
  <w:style w:type="paragraph" w:customStyle="1" w:styleId="211">
    <w:name w:val="Основной текст 21"/>
    <w:basedOn w:val="a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Title">
    <w:name w:val="ConsTitle"/>
    <w:rsid w:val="00EB06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16"/>
      <w:szCs w:val="16"/>
      <w:lang w:eastAsia="zh-CN"/>
    </w:rPr>
  </w:style>
  <w:style w:type="paragraph" w:customStyle="1" w:styleId="17">
    <w:name w:val="Абзац списка1"/>
    <w:basedOn w:val="a"/>
    <w:rsid w:val="00EB06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b">
    <w:name w:val="Стиль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Arial"/>
      <w:kern w:val="1"/>
      <w:sz w:val="24"/>
      <w:szCs w:val="20"/>
      <w:lang w:eastAsia="zh-CN"/>
    </w:rPr>
  </w:style>
  <w:style w:type="paragraph" w:customStyle="1" w:styleId="affc">
    <w:name w:val="Заголовок таблицы"/>
    <w:basedOn w:val="affa"/>
    <w:rsid w:val="00EB06AD"/>
    <w:pPr>
      <w:jc w:val="center"/>
    </w:pPr>
    <w:rPr>
      <w:b/>
      <w:bCs/>
    </w:rPr>
  </w:style>
  <w:style w:type="paragraph" w:customStyle="1" w:styleId="affd">
    <w:name w:val="Содержимое врезки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33">
    <w:name w:val="Текст3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e">
    <w:name w:val="Таблицы (моноширинный)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">
    <w:name w:val="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0">
    <w:name w:val="Моноширинный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1">
    <w:name w:val="Текст (справка)"/>
    <w:rsid w:val="00EB06AD"/>
    <w:pPr>
      <w:widowControl w:val="0"/>
      <w:suppressAutoHyphens/>
      <w:spacing w:after="0" w:line="240" w:lineRule="auto"/>
      <w:ind w:left="170" w:right="170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2">
    <w:name w:val="Заголовок статьи"/>
    <w:rsid w:val="00EB06AD"/>
    <w:pPr>
      <w:widowControl w:val="0"/>
      <w:suppressAutoHyphens/>
      <w:spacing w:after="0" w:line="240" w:lineRule="auto"/>
      <w:ind w:left="1612" w:hanging="892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3">
    <w:name w:val="Прижатый влево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4">
    <w:name w:val="Нормальный (таблица)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5">
    <w:name w:val="Текст (лев. подпись)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6">
    <w:name w:val="Текст (прав. подпись)"/>
    <w:rsid w:val="00EB06AD"/>
    <w:pPr>
      <w:widowControl w:val="0"/>
      <w:suppressAutoHyphens/>
      <w:spacing w:after="0" w:line="240" w:lineRule="auto"/>
      <w:jc w:val="right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7">
    <w:name w:val="Текст в таблице"/>
    <w:basedOn w:val="afff4"/>
    <w:rsid w:val="00EB06AD"/>
    <w:pPr>
      <w:ind w:firstLine="500"/>
    </w:pPr>
  </w:style>
  <w:style w:type="paragraph" w:customStyle="1" w:styleId="afff8">
    <w:name w:val="Технический 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463F31"/>
      <w:sz w:val="24"/>
      <w:szCs w:val="24"/>
      <w:shd w:val="clear" w:color="auto" w:fill="FFFFA6"/>
      <w:lang w:eastAsia="zh-CN" w:bidi="hi-IN"/>
    </w:rPr>
  </w:style>
  <w:style w:type="paragraph" w:customStyle="1" w:styleId="afff9">
    <w:name w:val="Информация об изменениях документа"/>
    <w:basedOn w:val="afff"/>
    <w:rsid w:val="00EB06AD"/>
    <w:rPr>
      <w:i/>
    </w:rPr>
  </w:style>
  <w:style w:type="paragraph" w:customStyle="1" w:styleId="afffa">
    <w:name w:val="Комментарий пользователя"/>
    <w:basedOn w:val="afff"/>
    <w:rsid w:val="00EB06AD"/>
    <w:rPr>
      <w:shd w:val="clear" w:color="auto" w:fill="FFDFE0"/>
    </w:rPr>
  </w:style>
  <w:style w:type="paragraph" w:customStyle="1" w:styleId="afffb">
    <w:name w:val="Оглавление"/>
    <w:basedOn w:val="affe"/>
    <w:rsid w:val="00EB06AD"/>
    <w:pPr>
      <w:ind w:left="140"/>
    </w:pPr>
    <w:rPr>
      <w:rFonts w:cs="Courier New"/>
    </w:rPr>
  </w:style>
  <w:style w:type="paragraph" w:customStyle="1" w:styleId="afffc">
    <w:name w:val="Словарная статья"/>
    <w:rsid w:val="00EB06AD"/>
    <w:pPr>
      <w:widowControl w:val="0"/>
      <w:suppressAutoHyphens/>
      <w:spacing w:after="0" w:line="240" w:lineRule="auto"/>
      <w:ind w:right="118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d">
    <w:name w:val="Колонтитул (левый)"/>
    <w:basedOn w:val="afff5"/>
    <w:rsid w:val="00EB06AD"/>
    <w:rPr>
      <w:sz w:val="14"/>
    </w:rPr>
  </w:style>
  <w:style w:type="paragraph" w:customStyle="1" w:styleId="afffe">
    <w:name w:val="Колонтитул (правый)"/>
    <w:basedOn w:val="afff6"/>
    <w:rsid w:val="00EB06AD"/>
    <w:rPr>
      <w:sz w:val="14"/>
    </w:rPr>
  </w:style>
  <w:style w:type="paragraph" w:customStyle="1" w:styleId="affff">
    <w:name w:val="Основное меню (преемственное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Verdana" w:eastAsia="SimSun" w:hAnsi="Verdana" w:cs="Mangal"/>
      <w:szCs w:val="24"/>
      <w:lang w:eastAsia="zh-CN" w:bidi="hi-IN"/>
    </w:rPr>
  </w:style>
  <w:style w:type="paragraph" w:customStyle="1" w:styleId="affff0">
    <w:name w:val="Постоянная часть"/>
    <w:basedOn w:val="affff"/>
    <w:rsid w:val="00EB06AD"/>
    <w:rPr>
      <w:rFonts w:cs="Verdana"/>
      <w:sz w:val="20"/>
    </w:rPr>
  </w:style>
  <w:style w:type="paragraph" w:customStyle="1" w:styleId="affff1">
    <w:name w:val="Переменная часть"/>
    <w:basedOn w:val="affff"/>
    <w:rsid w:val="00EB06AD"/>
    <w:rPr>
      <w:rFonts w:cs="Verdana"/>
      <w:sz w:val="18"/>
    </w:rPr>
  </w:style>
  <w:style w:type="paragraph" w:customStyle="1" w:styleId="affff2">
    <w:name w:val="Интерактивный заголовок"/>
    <w:basedOn w:val="aff5"/>
    <w:rsid w:val="00EB06AD"/>
    <w:rPr>
      <w:rFonts w:ascii="Verdana" w:hAnsi="Verdana" w:cs="Verdana"/>
      <w:color w:val="0058A9"/>
      <w:sz w:val="22"/>
      <w:shd w:val="clear" w:color="auto" w:fill="F0F0F0"/>
    </w:rPr>
  </w:style>
  <w:style w:type="paragraph" w:customStyle="1" w:styleId="affff3">
    <w:name w:val="Центрированный (таблица)"/>
    <w:basedOn w:val="afff4"/>
    <w:rsid w:val="00EB06AD"/>
    <w:pPr>
      <w:jc w:val="center"/>
    </w:pPr>
  </w:style>
  <w:style w:type="paragraph" w:customStyle="1" w:styleId="affff4">
    <w:name w:val="Необходимые документы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5">
    <w:name w:val="Куда обратиться?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6">
    <w:name w:val="Внимание: недобросовестность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7">
    <w:name w:val="Внимание: криминал!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8">
    <w:name w:val="Примечание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9">
    <w:name w:val="Пример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a">
    <w:name w:val="Информация об изменениях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b">
    <w:name w:val="Заголовок для информации об изменениях"/>
    <w:basedOn w:val="1"/>
    <w:rsid w:val="00EB06AD"/>
    <w:pPr>
      <w:suppressAutoHyphens/>
      <w:spacing w:before="0" w:after="0"/>
      <w:jc w:val="center"/>
    </w:pPr>
    <w:rPr>
      <w:rFonts w:ascii="Times New Roman" w:hAnsi="Times New Roman"/>
      <w:bCs w:val="0"/>
      <w:color w:val="26282F"/>
      <w:kern w:val="0"/>
      <w:sz w:val="18"/>
      <w:szCs w:val="20"/>
      <w:shd w:val="clear" w:color="auto" w:fill="FFFFFF"/>
      <w:lang w:eastAsia="zh-CN"/>
    </w:rPr>
  </w:style>
  <w:style w:type="paragraph" w:customStyle="1" w:styleId="affffc">
    <w:name w:val="Подвал для информации об изменениях"/>
    <w:basedOn w:val="1"/>
    <w:rsid w:val="00EB06AD"/>
    <w:pPr>
      <w:suppressAutoHyphens/>
      <w:spacing w:before="108" w:after="108"/>
      <w:jc w:val="center"/>
    </w:pPr>
    <w:rPr>
      <w:rFonts w:ascii="Times New Roman" w:hAnsi="Times New Roman"/>
      <w:b w:val="0"/>
      <w:bCs w:val="0"/>
      <w:color w:val="26282F"/>
      <w:kern w:val="0"/>
      <w:sz w:val="18"/>
      <w:szCs w:val="20"/>
      <w:lang w:eastAsia="zh-CN"/>
    </w:rPr>
  </w:style>
  <w:style w:type="paragraph" w:customStyle="1" w:styleId="affffd">
    <w:name w:val="Текст информации об изменениях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color w:val="353842"/>
      <w:sz w:val="18"/>
      <w:szCs w:val="24"/>
      <w:lang w:eastAsia="zh-CN" w:bidi="hi-IN"/>
    </w:rPr>
  </w:style>
  <w:style w:type="paragraph" w:customStyle="1" w:styleId="affffe">
    <w:name w:val="Подзаголовок для информации об изменениях"/>
    <w:basedOn w:val="affffd"/>
    <w:rsid w:val="00EB06AD"/>
    <w:rPr>
      <w:b/>
    </w:rPr>
  </w:style>
  <w:style w:type="paragraph" w:customStyle="1" w:styleId="afffff">
    <w:name w:val="Заголовок группы контролов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b/>
      <w:color w:val="000000"/>
      <w:sz w:val="24"/>
      <w:szCs w:val="24"/>
      <w:lang w:eastAsia="zh-CN" w:bidi="hi-IN"/>
    </w:rPr>
  </w:style>
  <w:style w:type="paragraph" w:customStyle="1" w:styleId="afffff0">
    <w:name w:val="Заголовок распахивающейся части диалога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i/>
      <w:color w:val="000080"/>
      <w:szCs w:val="24"/>
      <w:lang w:eastAsia="zh-CN" w:bidi="hi-IN"/>
    </w:rPr>
  </w:style>
  <w:style w:type="paragraph" w:customStyle="1" w:styleId="afffff1">
    <w:name w:val="Ссылка на официальную публикацию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2">
    <w:name w:val="Подчёркнутый текст"/>
    <w:rsid w:val="00EB06AD"/>
    <w:pPr>
      <w:widowControl w:val="0"/>
      <w:pBdr>
        <w:bottom w:val="single" w:sz="4" w:space="0" w:color="000000"/>
      </w:pBdr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3">
    <w:name w:val="Внимание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4">
    <w:name w:val="Напишите нам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0"/>
      <w:szCs w:val="24"/>
      <w:shd w:val="clear" w:color="auto" w:fill="EFFFAD"/>
      <w:lang w:eastAsia="zh-CN" w:bidi="hi-IN"/>
    </w:rPr>
  </w:style>
  <w:style w:type="paragraph" w:customStyle="1" w:styleId="afffff5">
    <w:name w:val="Текст ЭР (см. также)"/>
    <w:rsid w:val="00EB06AD"/>
    <w:pPr>
      <w:widowControl w:val="0"/>
      <w:suppressAutoHyphens/>
      <w:spacing w:before="200" w:after="0" w:line="240" w:lineRule="auto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6">
    <w:name w:val="Заголовок ЭР (левое окно)"/>
    <w:rsid w:val="00EB06AD"/>
    <w:pPr>
      <w:widowControl w:val="0"/>
      <w:suppressAutoHyphens/>
      <w:spacing w:before="300" w:after="250" w:line="240" w:lineRule="auto"/>
      <w:jc w:val="center"/>
    </w:pPr>
    <w:rPr>
      <w:rFonts w:ascii="Liberation Serif" w:eastAsia="SimSun" w:hAnsi="Liberation Serif" w:cs="Mangal"/>
      <w:b/>
      <w:color w:val="26282F"/>
      <w:sz w:val="26"/>
      <w:szCs w:val="24"/>
      <w:lang w:eastAsia="zh-CN" w:bidi="hi-IN"/>
    </w:rPr>
  </w:style>
  <w:style w:type="paragraph" w:customStyle="1" w:styleId="afffff7">
    <w:name w:val="Заголовок ЭР (правое окно)"/>
    <w:basedOn w:val="afffff6"/>
    <w:rsid w:val="00EB06AD"/>
    <w:pPr>
      <w:jc w:val="left"/>
    </w:pPr>
  </w:style>
  <w:style w:type="paragraph" w:customStyle="1" w:styleId="-">
    <w:name w:val="ЭР-содержание (правое окно)"/>
    <w:rsid w:val="00EB06AD"/>
    <w:pPr>
      <w:widowControl w:val="0"/>
      <w:suppressAutoHyphens/>
      <w:spacing w:before="300"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8">
    <w:name w:val="Формула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9">
    <w:name w:val="Дочерний элемент списка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color w:val="868381"/>
      <w:sz w:val="20"/>
      <w:szCs w:val="24"/>
      <w:lang w:eastAsia="zh-CN" w:bidi="hi-IN"/>
    </w:rPr>
  </w:style>
  <w:style w:type="paragraph" w:customStyle="1" w:styleId="26">
    <w:name w:val="Обзор изменений документа 2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18">
    <w:name w:val="Обзор изменений документа 1"/>
    <w:rsid w:val="00EB06AD"/>
    <w:pPr>
      <w:widowControl w:val="0"/>
      <w:suppressAutoHyphens/>
      <w:spacing w:after="0" w:line="240" w:lineRule="auto"/>
      <w:jc w:val="center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afffffa">
    <w:name w:val="Основное меню (по умолчанию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b">
    <w:name w:val="Постоянная часть"/>
    <w:basedOn w:val="afffffa"/>
    <w:rsid w:val="00EB06AD"/>
    <w:rPr>
      <w:color w:val="0058A9"/>
    </w:rPr>
  </w:style>
  <w:style w:type="paragraph" w:customStyle="1" w:styleId="19">
    <w:name w:val="Заголовок1"/>
    <w:basedOn w:val="afffffa"/>
    <w:rsid w:val="00EB06AD"/>
    <w:rPr>
      <w:color w:val="000000"/>
      <w:sz w:val="22"/>
      <w:shd w:val="clear" w:color="auto" w:fill="FFFFFF"/>
    </w:rPr>
  </w:style>
  <w:style w:type="paragraph" w:customStyle="1" w:styleId="afffffc">
    <w:name w:val="Подсказки для контекста"/>
    <w:rsid w:val="00EB06AD"/>
    <w:pPr>
      <w:widowControl w:val="0"/>
      <w:suppressAutoHyphens/>
      <w:spacing w:after="0" w:line="240" w:lineRule="auto"/>
      <w:ind w:firstLine="720"/>
    </w:pPr>
    <w:rPr>
      <w:rFonts w:ascii="Liberation Serif" w:eastAsia="SimSun" w:hAnsi="Liberation Serif" w:cs="Mangal"/>
      <w:color w:val="000000"/>
      <w:sz w:val="16"/>
      <w:szCs w:val="24"/>
      <w:lang w:eastAsia="zh-CN" w:bidi="hi-IN"/>
    </w:rPr>
  </w:style>
  <w:style w:type="table" w:styleId="afffffd">
    <w:name w:val="Table Grid"/>
    <w:basedOn w:val="a1"/>
    <w:uiPriority w:val="39"/>
    <w:rsid w:val="00EB0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e">
    <w:name w:val="List Paragraph"/>
    <w:basedOn w:val="a"/>
    <w:uiPriority w:val="34"/>
    <w:qFormat/>
    <w:rsid w:val="00EB06A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fff">
    <w:basedOn w:val="a"/>
    <w:next w:val="affffff0"/>
    <w:uiPriority w:val="99"/>
    <w:unhideWhenUsed/>
    <w:rsid w:val="00EB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1">
    <w:name w:val="page number"/>
    <w:basedOn w:val="a0"/>
    <w:rsid w:val="00EB06AD"/>
  </w:style>
  <w:style w:type="character" w:customStyle="1" w:styleId="blk">
    <w:name w:val="blk"/>
    <w:basedOn w:val="a0"/>
    <w:rsid w:val="00EB06AD"/>
  </w:style>
  <w:style w:type="paragraph" w:customStyle="1" w:styleId="FR2">
    <w:name w:val="FR2"/>
    <w:uiPriority w:val="99"/>
    <w:rsid w:val="00EB06AD"/>
    <w:pPr>
      <w:widowControl w:val="0"/>
      <w:autoSpaceDE w:val="0"/>
      <w:autoSpaceDN w:val="0"/>
      <w:adjustRightInd w:val="0"/>
      <w:spacing w:after="0" w:line="240" w:lineRule="auto"/>
      <w:ind w:left="1080" w:right="200"/>
      <w:jc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ffffff0">
    <w:name w:val="Normal (Web)"/>
    <w:basedOn w:val="a"/>
    <w:uiPriority w:val="99"/>
    <w:semiHidden/>
    <w:unhideWhenUsed/>
    <w:rsid w:val="00EB06AD"/>
    <w:rPr>
      <w:rFonts w:ascii="Times New Roman" w:hAnsi="Times New Roman" w:cs="Times New Roman"/>
      <w:sz w:val="24"/>
      <w:szCs w:val="24"/>
    </w:rPr>
  </w:style>
  <w:style w:type="numbering" w:customStyle="1" w:styleId="27">
    <w:name w:val="Нет списка2"/>
    <w:next w:val="a2"/>
    <w:uiPriority w:val="99"/>
    <w:semiHidden/>
    <w:unhideWhenUsed/>
    <w:rsid w:val="00871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81DFD-6E32-4A26-91FC-D6D6F39A0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Абросимов АМ</dc:creator>
  <cp:keywords/>
  <dc:description/>
  <cp:lastModifiedBy>Абросимов АМ</cp:lastModifiedBy>
  <cp:revision>16</cp:revision>
  <cp:lastPrinted>2020-02-27T08:42:00Z</cp:lastPrinted>
  <dcterms:created xsi:type="dcterms:W3CDTF">2019-09-16T13:24:00Z</dcterms:created>
  <dcterms:modified xsi:type="dcterms:W3CDTF">2020-02-27T08:42:00Z</dcterms:modified>
</cp:coreProperties>
</file>